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87"/>
        <w:gridCol w:w="1287"/>
        <w:gridCol w:w="1287"/>
        <w:gridCol w:w="1287"/>
        <w:gridCol w:w="1287"/>
        <w:gridCol w:w="1287"/>
        <w:gridCol w:w="1287"/>
      </w:tblGrid>
      <w:tr w:rsidR="008A7BF2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  <w:p w:rsidR="008A7BF2" w:rsidRDefault="008A7BF2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8A7BF2">
            <w:pPr>
              <w:pStyle w:val="Normal0"/>
            </w:pPr>
          </w:p>
        </w:tc>
      </w:tr>
    </w:tbl>
    <w:p w:rsidR="008A7BF2" w:rsidRDefault="00C421CC">
      <w:pPr>
        <w:pStyle w:val="TitreDocument"/>
      </w:pPr>
      <w:r>
        <w:t>Marché Public de Services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8A7BF2"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8A7BF2" w:rsidRDefault="00C421CC">
            <w:pPr>
              <w:pStyle w:val="TitreDocument"/>
              <w:rPr>
                <w:shd w:val="clear" w:color="auto" w:fill="FFFF80"/>
              </w:rPr>
            </w:pPr>
            <w:r>
              <w:rPr>
                <w:shd w:val="clear" w:color="auto" w:fill="FFFF80"/>
              </w:rPr>
              <w:t xml:space="preserve">ACTE D'ENGAGEMENT </w:t>
            </w:r>
          </w:p>
          <w:p w:rsidR="008A7BF2" w:rsidRDefault="00C421CC">
            <w:pPr>
              <w:pStyle w:val="TitreNormal"/>
              <w:jc w:val="center"/>
              <w:rPr>
                <w:b/>
                <w:shd w:val="clear" w:color="auto" w:fill="FFFF80"/>
              </w:rPr>
            </w:pPr>
            <w:r>
              <w:rPr>
                <w:b/>
                <w:shd w:val="clear" w:color="auto" w:fill="FFFF80"/>
              </w:rPr>
              <w:t xml:space="preserve">(A.E) </w:t>
            </w:r>
          </w:p>
          <w:p w:rsidR="008A7BF2" w:rsidRDefault="008A7BF2">
            <w:pPr>
              <w:pStyle w:val="TitreNormal"/>
              <w:jc w:val="center"/>
            </w:pPr>
          </w:p>
        </w:tc>
      </w:tr>
    </w:tbl>
    <w:p w:rsidR="008A7BF2" w:rsidRDefault="008A7BF2">
      <w:pPr>
        <w:pStyle w:val="Normal0"/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8A7BF2" w:rsidRPr="00D103A5"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8A7BF2" w:rsidRPr="00F64D9D" w:rsidRDefault="00C421CC">
            <w:pPr>
              <w:pStyle w:val="Normal0"/>
              <w:rPr>
                <w:lang w:val="fr-FR"/>
              </w:rPr>
            </w:pPr>
            <w:r w:rsidRPr="00F64D9D">
              <w:rPr>
                <w:lang w:val="fr-FR"/>
              </w:rPr>
              <w:t xml:space="preserve"> </w:t>
            </w:r>
            <w:r w:rsidRPr="00F64D9D">
              <w:rPr>
                <w:b/>
                <w:lang w:val="fr-FR"/>
              </w:rPr>
              <w:t>A - IDENTIFICATION DE LA PERSONNE MORALE DE DROIT PUBLIC</w:t>
            </w:r>
          </w:p>
        </w:tc>
      </w:tr>
    </w:tbl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Pouvoir adjudicateur</w:t>
      </w:r>
      <w:r w:rsidRPr="00F64D9D">
        <w:rPr>
          <w:b/>
          <w:lang w:val="fr-FR"/>
        </w:rPr>
        <w:t xml:space="preserve"> : 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VILLE DE JUVIGNAC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997 LES Allees de l'Europe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34990 JUVIGNAC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 xml:space="preserve">Objet du marché </w:t>
      </w:r>
      <w:r w:rsidRPr="00F64D9D">
        <w:rPr>
          <w:lang w:val="fr-FR"/>
        </w:rPr>
        <w:t xml:space="preserve">: Réservation de berceaux dans uns tructure privée d'accueil collectif de la petite enfance pour la commune de Juvignac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>Marché n°</w:t>
      </w:r>
      <w:r w:rsidR="00F64D9D">
        <w:rPr>
          <w:lang w:val="fr-FR"/>
        </w:rPr>
        <w:t xml:space="preserve"> :  013- 07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>Personne signataire du marché :</w:t>
      </w:r>
      <w:r w:rsidRPr="00F64D9D">
        <w:rPr>
          <w:lang w:val="fr-FR"/>
        </w:rPr>
        <w:t xml:space="preserve"> Mme ANTOINE SANTONJA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 xml:space="preserve">Origine du pouvoir de signature de la personne signataire du marché : 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délégation de compétence reçue par délibération de l'orga</w:t>
      </w:r>
      <w:r w:rsidR="00F64D9D">
        <w:rPr>
          <w:lang w:val="fr-FR"/>
        </w:rPr>
        <w:t>ne délibérant en date du  20/03/2008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>Personne habilitée à donner les renseignements prévus à l'article 109 du code des marchés publics :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Madame le Maire </w:t>
      </w:r>
    </w:p>
    <w:p w:rsidR="008A7BF2" w:rsidRPr="00F64D9D" w:rsidRDefault="008A7BF2">
      <w:pPr>
        <w:pStyle w:val="Texte1"/>
        <w:rPr>
          <w:color w:val="auto"/>
          <w:sz w:val="16"/>
          <w:shd w:val="clear" w:color="auto" w:fill="auto"/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>Références du comptable assignataire de la dépense :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trésorerie de Cournonterral</w:t>
      </w:r>
      <w:r w:rsidR="00F64D9D">
        <w:rPr>
          <w:lang w:val="fr-FR"/>
        </w:rPr>
        <w:t xml:space="preserve"> 34660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C114D2" w:rsidRDefault="00C421CC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color w:val="auto"/>
          <w:lang w:val="fr-FR"/>
        </w:rPr>
      </w:pPr>
      <w:r w:rsidRPr="00C114D2">
        <w:rPr>
          <w:b/>
          <w:color w:val="auto"/>
          <w:lang w:val="fr-FR"/>
        </w:rPr>
        <w:t>Imputation budgétaire :</w:t>
      </w:r>
      <w:r w:rsidR="00C114D2" w:rsidRPr="00C114D2">
        <w:rPr>
          <w:b/>
          <w:color w:val="auto"/>
          <w:lang w:val="fr-FR"/>
        </w:rPr>
        <w:t xml:space="preserve"> 611</w:t>
      </w:r>
    </w:p>
    <w:p w:rsidR="008A7BF2" w:rsidRPr="00F64D9D" w:rsidRDefault="008A7BF2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>Marché  passé par un pouvoir adjudicateur après appel d'offres ouvert en application des articles 33, 57 à 59 du Code des Marchés Publics</w:t>
      </w:r>
    </w:p>
    <w:p w:rsidR="008A7BF2" w:rsidRPr="00F64D9D" w:rsidRDefault="00C421CC">
      <w:pPr>
        <w:pStyle w:val="TitreNormal"/>
        <w:rPr>
          <w:lang w:val="fr-FR"/>
        </w:rPr>
      </w:pPr>
      <w:r w:rsidRPr="00F64D9D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Default="00C421CC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F64D9D">
              <w:rPr>
                <w:b/>
                <w:lang w:val="fr-FR"/>
              </w:rPr>
              <w:lastRenderedPageBreak/>
              <w:t xml:space="preserve"> </w:t>
            </w:r>
            <w:r>
              <w:rPr>
                <w:b/>
              </w:rPr>
              <w:t>B – CONTRACTANT</w:t>
            </w:r>
          </w:p>
        </w:tc>
      </w:tr>
    </w:tbl>
    <w:p w:rsidR="008A7BF2" w:rsidRDefault="008A7BF2">
      <w:pPr>
        <w:pStyle w:val="Texte1"/>
      </w:pPr>
    </w:p>
    <w:p w:rsidR="008A7BF2" w:rsidRDefault="00C421CC">
      <w:pPr>
        <w:pStyle w:val="Texte1"/>
      </w:pPr>
      <w:r>
        <w:t>Je soussigné,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F64D9D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lang w:val="fr-FR"/>
        </w:rPr>
      </w:pPr>
      <w:r w:rsidRPr="00F64D9D">
        <w:rPr>
          <w:b/>
          <w:lang w:val="fr-FR"/>
        </w:rPr>
        <w:t>M'ENGAGE</w:t>
      </w:r>
      <w:r w:rsidRPr="00F64D9D">
        <w:rPr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5 jours francs à compter de la date de réception de la demande qui m'en sera faite par la personne signataire du marché.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b/>
          <w:lang w:val="fr-FR"/>
        </w:rPr>
        <w:t>M'ENGAGE</w:t>
      </w:r>
      <w:r w:rsidRPr="00F64D9D">
        <w:rPr>
          <w:lang w:val="fr-FR"/>
        </w:rPr>
        <w:t xml:space="preserve"> sans réserve, conformément aux stipulations des documents visés ci-dessus, à exécuter les prestations demandées dans les conditions ci-après définies.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L'offre ainsi présentée ne me lie toutefois que si son acceptation m'est notifiée dans un délai de 120 jours à compter de la date limite de remise des offres fixée par le règlement de consultation.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br w:type="page"/>
      </w:r>
      <w:r w:rsidRPr="00F64D9D">
        <w:rPr>
          <w:lang w:val="fr-FR"/>
        </w:rPr>
        <w:lastRenderedPageBreak/>
        <w:tab/>
      </w:r>
      <w:r w:rsidRPr="00F64D9D">
        <w:rPr>
          <w:lang w:val="fr-FR"/>
        </w:rPr>
        <w:tab/>
        <w:t>(page à remplir par les groupements conjoints)</w:t>
      </w:r>
    </w:p>
    <w:p w:rsidR="008A7BF2" w:rsidRPr="00F64D9D" w:rsidRDefault="008A7BF2">
      <w:pPr>
        <w:pStyle w:val="Texte1"/>
        <w:rPr>
          <w:sz w:val="24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Default="00C421CC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F64D9D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B - CONTRACTANTS</w:t>
            </w:r>
          </w:p>
        </w:tc>
      </w:tr>
    </w:tbl>
    <w:p w:rsidR="008A7BF2" w:rsidRDefault="008A7BF2">
      <w:pPr>
        <w:pStyle w:val="Normal0"/>
      </w:pPr>
    </w:p>
    <w:p w:rsidR="008A7BF2" w:rsidRDefault="00C421CC">
      <w:pPr>
        <w:pStyle w:val="Texte1"/>
      </w:pPr>
      <w:r>
        <w:t>Nous soussignés,</w:t>
      </w:r>
    </w:p>
    <w:p w:rsidR="008A7BF2" w:rsidRDefault="00C421CC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F64D9D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b/>
          <w:lang w:val="fr-FR"/>
        </w:rPr>
        <w:t>NOUS ENGAGEONS</w:t>
      </w:r>
      <w:r w:rsidRPr="00F64D9D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b/>
          <w:lang w:val="fr-FR"/>
        </w:rPr>
        <w:t>NOUS ENGAGEONS</w:t>
      </w:r>
      <w:r w:rsidRPr="00F64D9D">
        <w:rPr>
          <w:lang w:val="fr-FR"/>
        </w:rPr>
        <w:t xml:space="preserve"> sans réserve, en tant que prestataires groupés conjoints, conformément aux stipulations des documents visés ci-dessus, à exécuter les prestations qui nous concernent respectivement dans les conditions ci-après définies.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L'offre ainsi présentée ne nous lie toutefois que si son acceptation nous est notifiée dans un délai de 120 jours à compter de la date limite de remise des offres fixée par le règlement de consultation.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br w:type="page"/>
      </w:r>
      <w:r w:rsidRPr="00F64D9D">
        <w:rPr>
          <w:lang w:val="fr-FR"/>
        </w:rPr>
        <w:lastRenderedPageBreak/>
        <w:tab/>
      </w:r>
      <w:r w:rsidRPr="00F64D9D">
        <w:rPr>
          <w:lang w:val="fr-FR"/>
        </w:rPr>
        <w:tab/>
        <w:t>(page à remplir  par les groupements solidaires)</w:t>
      </w:r>
    </w:p>
    <w:p w:rsidR="008A7BF2" w:rsidRPr="00F64D9D" w:rsidRDefault="008A7BF2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Default="00C421CC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F64D9D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B - ENGAGEMENT DES CANDIDATS </w:t>
            </w:r>
          </w:p>
        </w:tc>
      </w:tr>
    </w:tbl>
    <w:p w:rsidR="008A7BF2" w:rsidRDefault="00C421CC">
      <w:pPr>
        <w:pStyle w:val="Texte1"/>
      </w:pPr>
      <w:r>
        <w:t>Nous soussignés,</w:t>
      </w:r>
    </w:p>
    <w:p w:rsidR="008A7BF2" w:rsidRDefault="00C421CC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F64D9D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b/>
          <w:lang w:val="fr-FR"/>
        </w:rPr>
        <w:t>NOUS ENGAGEONS</w:t>
      </w:r>
      <w:r w:rsidRPr="00F64D9D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b/>
          <w:lang w:val="fr-FR"/>
        </w:rPr>
        <w:t>NOUS ENGAGEONS</w:t>
      </w:r>
      <w:r w:rsidRPr="00F64D9D">
        <w:rPr>
          <w:lang w:val="fr-FR"/>
        </w:rPr>
        <w:t xml:space="preserve"> sans réserve, en tant que prestataires groupés solidaires, conformément aux stipulations des documents visés ci-dessus, à exécuter les prestations demandées dans les conditions ci-après définies.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L'Entreprise ..........................................., est le mandataire des entrepreneurs groupés solidaires.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L'offre ainsi présentée ne nous lie toutefois que si son acceptation nous est notifiée dans un délai de 120 jours à compter de la date limite de remise des offres fixée par le règlement de consultation.</w:t>
      </w:r>
    </w:p>
    <w:p w:rsidR="008A7BF2" w:rsidRPr="00F64D9D" w:rsidRDefault="00C421CC">
      <w:pPr>
        <w:pStyle w:val="TitreNormal"/>
        <w:rPr>
          <w:lang w:val="fr-FR"/>
        </w:rPr>
      </w:pPr>
      <w:r w:rsidRPr="00F64D9D">
        <w:rPr>
          <w:sz w:val="20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Default="00C421CC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F64D9D">
              <w:rPr>
                <w:b/>
                <w:lang w:val="fr-FR"/>
              </w:rPr>
              <w:lastRenderedPageBreak/>
              <w:t xml:space="preserve"> </w:t>
            </w:r>
            <w:r>
              <w:rPr>
                <w:b/>
              </w:rPr>
              <w:t>C – PRIX</w:t>
            </w:r>
          </w:p>
        </w:tc>
      </w:tr>
    </w:tbl>
    <w:p w:rsidR="008A7BF2" w:rsidRDefault="008A7BF2">
      <w:pPr>
        <w:rPr>
          <w:b/>
        </w:rPr>
      </w:pP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L'évaluation de l'ensemble des prestations est de :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montant hors T.V.A. ..................................................................................................... euros (en chiffres)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T.V.A. au taux de 19.60 %, soit ......................................................................... euros (en chiffres)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montant T.V.A. incluse ................................................................................................ euros (en chiffres)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(..........................................................................................................................................) euros) (en lettres)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Les annexes n°............................ au présent acte d'engagement indiquent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 ou céder.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 montant total des prestations qu'il est envisagé de sous-traiter conformément à ces annexes est de :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- montant hors T.V.A. ............................................. euros (en chiffres)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- T.V.A. au taux de ......... %, soit ............................ euros (en chiffres)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- montant T.V.A. incluse ........................................  euros (en chiffres)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(.............................................................................................................. euros) (en lettres)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En outre, le tableau ci-après indique la nature et le montant des prestations qu'il est envisagé de faire exécuter par des sous-traitants payés directement, après avoir demandé en cours de réalisation des prestations leur acceptation et l'agrément des conditions de paiement du contrat de sous-traitance les concernant au pouvoir adjudicateur ; les sommes figurant à ce tableau correspondent au montant maximal de la créance que le sous-traitant concerné pourra présenter en nantissement ou céder.</w:t>
      </w:r>
    </w:p>
    <w:p w:rsidR="008A7BF2" w:rsidRPr="00F64D9D" w:rsidRDefault="008A7BF2">
      <w:pPr>
        <w:pStyle w:val="TexteNormal"/>
        <w:jc w:val="left"/>
        <w:rPr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8A7BF2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center"/>
            </w:pPr>
            <w: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center"/>
            </w:pPr>
            <w: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center"/>
            </w:pPr>
            <w: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center"/>
            </w:pPr>
            <w:r>
              <w:t>Total T.T.C.</w:t>
            </w:r>
          </w:p>
        </w:tc>
      </w:tr>
      <w:tr w:rsidR="008A7BF2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center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.................€</w:t>
            </w:r>
          </w:p>
        </w:tc>
      </w:tr>
      <w:tr w:rsidR="008A7BF2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.................€</w:t>
            </w:r>
          </w:p>
        </w:tc>
      </w:tr>
      <w:tr w:rsidR="008A7BF2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.................€</w:t>
            </w:r>
          </w:p>
        </w:tc>
      </w:tr>
      <w:tr w:rsidR="008A7BF2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C421CC">
            <w:pPr>
              <w:pStyle w:val="TexteNormal"/>
              <w:jc w:val="left"/>
            </w:pPr>
            <w: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C421CC">
            <w:pPr>
              <w:pStyle w:val="TexteNormal"/>
              <w:jc w:val="right"/>
            </w:pPr>
            <w: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F2" w:rsidRDefault="00C421CC">
            <w:pPr>
              <w:pStyle w:val="Texte1"/>
              <w:jc w:val="right"/>
            </w:pPr>
            <w:r>
              <w:t>.................€</w:t>
            </w:r>
          </w:p>
        </w:tc>
      </w:tr>
    </w:tbl>
    <w:p w:rsidR="008A7BF2" w:rsidRDefault="008A7BF2">
      <w:pPr>
        <w:pStyle w:val="Texte1"/>
      </w:pP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lang w:val="fr-FR"/>
        </w:rPr>
        <w:t>Le montant total de la créance qui pourra être présentée en nantissement ou être cédée, est ainsi de :</w:t>
      </w:r>
    </w:p>
    <w:p w:rsidR="008A7BF2" w:rsidRDefault="00C421CC">
      <w:pPr>
        <w:pStyle w:val="Texte1"/>
        <w:jc w:val="left"/>
      </w:pPr>
      <w:r>
        <w:t>.................................€</w:t>
      </w:r>
    </w:p>
    <w:p w:rsidR="008A7BF2" w:rsidRDefault="00C421CC">
      <w:pPr>
        <w:pStyle w:val="Texte1"/>
        <w:jc w:val="left"/>
      </w:pPr>
      <w:r>
        <w:t>(................................................................................euros) T.V.A. incluse.</w:t>
      </w:r>
    </w:p>
    <w:p w:rsidR="008A7BF2" w:rsidRDefault="00C421CC">
      <w:pPr>
        <w:pStyle w:val="TitreNormal"/>
      </w:pPr>
      <w:r>
        <w:rPr>
          <w:sz w:val="20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Default="00C421CC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 D – DELAIS -DUREE</w:t>
            </w:r>
          </w:p>
        </w:tc>
      </w:tr>
    </w:tbl>
    <w:p w:rsidR="008A7BF2" w:rsidRDefault="008A7BF2">
      <w:pPr>
        <w:rPr>
          <w:b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 délai d'exécution des prestations est précisé à l'article 3 du cahier des clauses administratives particulières.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 délai minimum accordé au titulaire pour répondre à la demande d'intervention du pouvoir adjudicateur en vue d'une maintenance corrective est fixé comme suit :</w:t>
      </w:r>
    </w:p>
    <w:p w:rsidR="008A7BF2" w:rsidRDefault="00B4616B">
      <w:pPr>
        <w:pStyle w:val="Texte2"/>
      </w:pPr>
      <w:r>
        <w:t>&lt; réservation</w:t>
      </w:r>
      <w:r w:rsidR="00C421CC">
        <w:t xml:space="preserve"> &gt;</w:t>
      </w:r>
    </w:p>
    <w:p w:rsidR="00D103A5" w:rsidRDefault="00D103A5">
      <w:pPr>
        <w:pStyle w:val="Texte2"/>
      </w:pPr>
      <w:bookmarkStart w:id="0" w:name="_GoBack"/>
      <w:bookmarkEnd w:id="0"/>
    </w:p>
    <w:p w:rsidR="00D103A5" w:rsidRPr="00D103A5" w:rsidRDefault="00D103A5" w:rsidP="00D103A5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103A5">
        <w:rPr>
          <w:rFonts w:ascii="Times New Roman" w:hAnsi="Times New Roman" w:cs="Times New Roman"/>
          <w:sz w:val="20"/>
          <w:szCs w:val="20"/>
        </w:rPr>
        <w:t xml:space="preserve">Durée de la période initiale : 12 mois </w:t>
      </w:r>
    </w:p>
    <w:p w:rsidR="00D103A5" w:rsidRPr="00D103A5" w:rsidRDefault="00D103A5" w:rsidP="00D103A5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103A5">
        <w:rPr>
          <w:rFonts w:ascii="Times New Roman" w:hAnsi="Times New Roman" w:cs="Times New Roman"/>
          <w:sz w:val="20"/>
          <w:szCs w:val="20"/>
        </w:rPr>
        <w:t xml:space="preserve">Nombre de périodes de reconduction : 3 </w:t>
      </w:r>
    </w:p>
    <w:p w:rsidR="00D103A5" w:rsidRPr="00D103A5" w:rsidRDefault="00D103A5" w:rsidP="00D103A5">
      <w:pPr>
        <w:pStyle w:val="Texte2"/>
        <w:ind w:left="0"/>
        <w:rPr>
          <w:rFonts w:cs="Times New Roman"/>
          <w:lang w:val="fr-FR"/>
        </w:rPr>
      </w:pPr>
      <w:r w:rsidRPr="00D103A5">
        <w:rPr>
          <w:rFonts w:cs="Times New Roman"/>
          <w:lang w:val="fr-FR"/>
        </w:rPr>
        <w:t>Durée en mois de chaque période de reconduction : 12 mois</w:t>
      </w:r>
    </w:p>
    <w:p w:rsidR="00D103A5" w:rsidRPr="00D103A5" w:rsidRDefault="00D103A5">
      <w:pPr>
        <w:pStyle w:val="Texte2"/>
        <w:rPr>
          <w:lang w:val="fr-FR"/>
        </w:rPr>
      </w:pPr>
    </w:p>
    <w:p w:rsidR="008A7BF2" w:rsidRPr="00D103A5" w:rsidRDefault="008A7BF2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 w:rsidRPr="00D103A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Pr="00B4616B" w:rsidRDefault="00C421CC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  <w:lang w:val="fr-FR"/>
              </w:rPr>
            </w:pPr>
            <w:r w:rsidRPr="00B4616B">
              <w:rPr>
                <w:b/>
                <w:lang w:val="fr-FR"/>
              </w:rPr>
              <w:t xml:space="preserve"> E – PAIEMENT</w:t>
            </w:r>
            <w:r w:rsidR="00B4616B" w:rsidRPr="00B4616B">
              <w:rPr>
                <w:b/>
                <w:lang w:val="fr-FR"/>
              </w:rPr>
              <w:t xml:space="preserve"> (fournir un RIB)</w:t>
            </w:r>
          </w:p>
        </w:tc>
      </w:tr>
    </w:tbl>
    <w:p w:rsidR="008A7BF2" w:rsidRPr="00B4616B" w:rsidRDefault="008A7BF2">
      <w:pPr>
        <w:rPr>
          <w:b/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 pouvoir adjudicateur se libérera des sommes dues au titre du présent marché en faisant porter le montant au crédit :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i/>
          <w:lang w:val="fr-FR"/>
        </w:rPr>
        <w:t>(Si paiement sur un seul compte)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du compte ouvert au nom de : 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 ..............................................................................</w:t>
      </w:r>
    </w:p>
    <w:p w:rsidR="008A7BF2" w:rsidRDefault="008A7BF2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(Cas d'un groupement de prestataires solidaires)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i/>
          <w:lang w:val="fr-FR"/>
        </w:rPr>
        <w:t>(Si paiement sur plusieurs comptes)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F64D9D">
        <w:rPr>
          <w:lang w:val="fr-FR"/>
        </w:rPr>
        <w:t xml:space="preserve">    </w:t>
      </w:r>
      <w:r w:rsidRPr="00F64D9D">
        <w:rPr>
          <w:u w:val="single"/>
          <w:lang w:val="fr-FR"/>
        </w:rPr>
        <w:t>En ce qui concerne l'exécution des prestations (ou lots) suivants</w:t>
      </w:r>
    </w:p>
    <w:p w:rsidR="008A7BF2" w:rsidRDefault="00C421CC">
      <w:pPr>
        <w:pStyle w:val="Texte1"/>
      </w:pPr>
      <w:r w:rsidRPr="00F64D9D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du compte ouvert au nom de : 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(Cas d'un groupement de prestataires solidaires)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</w:t>
      </w:r>
      <w:r w:rsidRPr="00F64D9D">
        <w:rPr>
          <w:i/>
          <w:lang w:val="fr-FR"/>
        </w:rPr>
        <w:lastRenderedPageBreak/>
        <w:t xml:space="preserve">compte ci-dessus du mandataire. Ces paiements seront libératoires vis à vis des entrepreneurs groupés solidaires.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</w:t>
      </w:r>
      <w:r w:rsidRPr="00F64D9D">
        <w:rPr>
          <w:u w:val="single"/>
          <w:lang w:val="fr-FR"/>
        </w:rPr>
        <w:t xml:space="preserve">En ce qui concerne l'exécution des prestations (ou lots) suivants </w:t>
      </w:r>
    </w:p>
    <w:p w:rsidR="008A7BF2" w:rsidRDefault="00C421CC">
      <w:pPr>
        <w:pStyle w:val="Texte1"/>
      </w:pPr>
      <w:r w:rsidRPr="00F64D9D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du compte ouvert au nom de : 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(Cas d'un groupement de prestataires solidaires)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</w:t>
      </w:r>
      <w:r w:rsidRPr="00F64D9D">
        <w:rPr>
          <w:u w:val="single"/>
          <w:lang w:val="fr-FR"/>
        </w:rPr>
        <w:t xml:space="preserve">En ce qui concerne l'exécution des prestations (ou lots) suivants </w:t>
      </w:r>
    </w:p>
    <w:p w:rsidR="008A7BF2" w:rsidRDefault="00C421CC">
      <w:pPr>
        <w:pStyle w:val="Texte1"/>
      </w:pPr>
      <w:r w:rsidRPr="00F64D9D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du compte ouvert au nom de : 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(Cas d'un groupement de prestataires solidaires)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i/>
          <w:lang w:val="fr-FR"/>
        </w:rPr>
        <w:t>(Si paiement sur un seul compte)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du compte ouvert au nom de : 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 ..............................................................................</w:t>
      </w:r>
    </w:p>
    <w:p w:rsidR="008A7BF2" w:rsidRDefault="008A7BF2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(Cas d'un groupement de prestataires solidaires)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i/>
          <w:lang w:val="fr-FR"/>
        </w:rPr>
        <w:lastRenderedPageBreak/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i/>
          <w:lang w:val="fr-FR"/>
        </w:rPr>
        <w:t>(Si paiement sur plusieurs comptes)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F64D9D">
        <w:rPr>
          <w:lang w:val="fr-FR"/>
        </w:rPr>
        <w:t xml:space="preserve">    </w:t>
      </w:r>
      <w:r w:rsidRPr="00F64D9D">
        <w:rPr>
          <w:u w:val="single"/>
          <w:lang w:val="fr-FR"/>
        </w:rPr>
        <w:t>En ce qui concerne l'exécution des prestations (ou lots) suivants</w:t>
      </w:r>
    </w:p>
    <w:p w:rsidR="008A7BF2" w:rsidRDefault="00C421CC">
      <w:pPr>
        <w:pStyle w:val="Texte1"/>
      </w:pPr>
      <w:r w:rsidRPr="00F64D9D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8A7BF2" w:rsidRDefault="00C421CC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du compte ouvert au nom de : 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8A7BF2" w:rsidRDefault="008A7BF2">
      <w:pPr>
        <w:pStyle w:val="Texte1"/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(Cas d'un groupement de prestataires solidaires)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Toutefois, le pouvoir adjudicateur se libérera des sommes dues aux sous-traitants payés directement en faisant porter les montants au crédit des comptes désignés dans les annexes, les avenants ou les actes spéciaux.</w:t>
      </w:r>
    </w:p>
    <w:p w:rsidR="008A7BF2" w:rsidRPr="00F64D9D" w:rsidRDefault="008A7BF2">
      <w:pPr>
        <w:pStyle w:val="Normal0"/>
        <w:rPr>
          <w:rFonts w:ascii="Times New Roman" w:eastAsia="Times New Roman" w:hAnsi="Times New Roman"/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Les paiements seront effectués en EUROS.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jc w:val="center"/>
        <w:rPr>
          <w:i/>
          <w:lang w:val="fr-FR"/>
        </w:rPr>
      </w:pPr>
      <w:r w:rsidRPr="00F64D9D">
        <w:rPr>
          <w:i/>
          <w:lang w:val="fr-FR"/>
        </w:rPr>
        <w:t>Rayer les mentions inutiles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Je ne refuse pas de percevoir l'avance prévue à l'article 9 du C.C.A.P.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Je refuse de percevoir l'avance prévue à l'article 9 du C.C.A.P.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Nous ne refusons pas de percevoir l'avance prévue à l'article 9  du C.C.A.P.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Nous refusons de percevoir l'avance prévue à l'article 9 du C.C.A.P.</w:t>
      </w:r>
    </w:p>
    <w:p w:rsidR="008A7BF2" w:rsidRDefault="00C421CC">
      <w:pPr>
        <w:pStyle w:val="Texte1"/>
        <w:jc w:val="center"/>
        <w:rPr>
          <w:i/>
        </w:rPr>
      </w:pPr>
      <w:r>
        <w:rPr>
          <w:i/>
        </w:rPr>
        <w:t>Rayer les mentions inutiles</w:t>
      </w:r>
    </w:p>
    <w:p w:rsidR="008A7BF2" w:rsidRDefault="008A7BF2">
      <w:pPr>
        <w:pStyle w:val="Texte1"/>
        <w:jc w:val="center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F64D9D">
        <w:rPr>
          <w:lang w:val="fr-FR"/>
        </w:rPr>
        <w:t>J'affirme, sous peine de résiliation du marché, ou de mise en régie à mes torts exclusifs, ne pas tomber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F64D9D">
        <w:rPr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F64D9D">
        <w:rPr>
          <w:lang w:val="fr-FR"/>
        </w:rPr>
        <w:t>Nous affirmons, sous peine de résiliation du marché, ou de mise en régie à nos torts exclusifs, ne pas tomber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F64D9D">
        <w:rPr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8A7BF2" w:rsidRPr="00F64D9D" w:rsidRDefault="008A7BF2">
      <w:pPr>
        <w:pStyle w:val="Texte1"/>
        <w:jc w:val="left"/>
        <w:rPr>
          <w:sz w:val="24"/>
          <w:lang w:val="fr-FR"/>
        </w:rPr>
      </w:pPr>
    </w:p>
    <w:p w:rsidR="008A7BF2" w:rsidRPr="00F64D9D" w:rsidRDefault="00C421CC">
      <w:pPr>
        <w:pStyle w:val="TexteNormal"/>
        <w:rPr>
          <w:lang w:val="fr-FR"/>
        </w:rPr>
      </w:pPr>
      <w:r w:rsidRPr="00F64D9D">
        <w:rPr>
          <w:lang w:val="fr-FR"/>
        </w:rPr>
        <w:lastRenderedPageBreak/>
        <w:t>Les déclarations similaires des sous-traitants énumérés plus haut sont annexées au présent acte d'engagement.</w:t>
      </w:r>
    </w:p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Fait en un seul original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A ........................................................  le ..........................................................</w:t>
      </w:r>
    </w:p>
    <w:p w:rsidR="008A7BF2" w:rsidRPr="00F64D9D" w:rsidRDefault="008A7BF2">
      <w:pPr>
        <w:pStyle w:val="Texte1"/>
        <w:rPr>
          <w:rFonts w:ascii="Arial" w:eastAsia="Arial" w:hAnsi="Arial"/>
          <w:color w:val="auto"/>
          <w:sz w:val="24"/>
          <w:shd w:val="clear" w:color="auto" w:fill="auto"/>
          <w:lang w:val="fr-FR"/>
        </w:rPr>
      </w:pPr>
    </w:p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                Mention(s) manuscrite(s) "Lu et approuvé"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                   Signature(s) du (des) prestataire(s)</w:t>
      </w:r>
    </w:p>
    <w:p w:rsidR="008A7BF2" w:rsidRPr="00F64D9D" w:rsidRDefault="00C421CC">
      <w:pPr>
        <w:pStyle w:val="Normal0"/>
        <w:rPr>
          <w:lang w:val="fr-FR"/>
        </w:rPr>
      </w:pPr>
      <w:r w:rsidRPr="00F64D9D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Default="00C421CC">
            <w:pPr>
              <w:pStyle w:val="Normal0"/>
            </w:pPr>
            <w:r w:rsidRPr="00F64D9D">
              <w:rPr>
                <w:b/>
                <w:lang w:val="fr-FR"/>
              </w:rPr>
              <w:lastRenderedPageBreak/>
              <w:t xml:space="preserve"> </w:t>
            </w:r>
            <w:r>
              <w:rPr>
                <w:b/>
              </w:rPr>
              <w:t xml:space="preserve">F - REPONSE DE L'ADMINISTRATION </w:t>
            </w:r>
          </w:p>
        </w:tc>
      </w:tr>
    </w:tbl>
    <w:p w:rsidR="008A7BF2" w:rsidRDefault="008A7BF2">
      <w:pPr>
        <w:pStyle w:val="Normal0"/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b/>
          <w:lang w:val="fr-FR"/>
        </w:rPr>
        <w:t>La présente offre est acceptée :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8A7BF2">
      <w:pPr>
        <w:pStyle w:val="Texte1"/>
        <w:rPr>
          <w:lang w:val="fr-FR"/>
        </w:rPr>
      </w:pPr>
    </w:p>
    <w:p w:rsidR="008A7BF2" w:rsidRDefault="00C421CC">
      <w:pPr>
        <w:pStyle w:val="Texte1"/>
      </w:pPr>
      <w:r>
        <w:t>Le pouvoir adjudicateur :</w:t>
      </w:r>
    </w:p>
    <w:p w:rsidR="008A7BF2" w:rsidRDefault="00C421CC">
      <w:pPr>
        <w:pStyle w:val="Texte1"/>
      </w:pPr>
      <w:r>
        <w:t>.........................................................................................................................................................................</w:t>
      </w:r>
    </w:p>
    <w:p w:rsidR="008A7BF2" w:rsidRDefault="008A7BF2">
      <w:pPr>
        <w:pStyle w:val="Normal0"/>
      </w:pPr>
    </w:p>
    <w:p w:rsidR="00C114D2" w:rsidRDefault="00C114D2">
      <w:pPr>
        <w:pStyle w:val="Normal0"/>
      </w:pPr>
    </w:p>
    <w:p w:rsidR="00C114D2" w:rsidRDefault="00C114D2">
      <w:pPr>
        <w:pStyle w:val="Normal0"/>
      </w:pPr>
    </w:p>
    <w:p w:rsidR="00C114D2" w:rsidRDefault="00C114D2">
      <w:pPr>
        <w:pStyle w:val="Normal0"/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 w:rsidRPr="00D103A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Pr="00F64D9D" w:rsidRDefault="00C421CC">
            <w:pPr>
              <w:pStyle w:val="Normal0"/>
              <w:rPr>
                <w:lang w:val="fr-FR"/>
              </w:rPr>
            </w:pPr>
            <w:r w:rsidRPr="00F64D9D">
              <w:rPr>
                <w:b/>
                <w:lang w:val="fr-FR"/>
              </w:rPr>
              <w:t xml:space="preserve"> G - CADRE POUR FORMULE DE NANTISSEMENT OU DE CESSION DE CREANCES (1) </w:t>
            </w:r>
            <w:r w:rsidR="00CB3EA7">
              <w:rPr>
                <w:b/>
                <w:lang w:val="fr-FR"/>
              </w:rPr>
              <w:t>Articles 106 à 109 du code des marchés publics</w:t>
            </w:r>
          </w:p>
        </w:tc>
      </w:tr>
    </w:tbl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C421CC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</w:pPr>
      <w:r w:rsidRPr="00F64D9D">
        <w:rPr>
          <w:rFonts w:ascii="Times New Roman" w:eastAsia="Times New Roman" w:hAnsi="Times New Roman"/>
          <w:b/>
          <w:color w:val="000000"/>
          <w:sz w:val="20"/>
          <w:shd w:val="clear" w:color="auto" w:fill="FFFFFF"/>
          <w:lang w:val="fr-FR"/>
        </w:rPr>
        <w:t>Formule d'origine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Copie délivrée en unique exemplaire pour être remise à l'établissement de crédit en cas de cession ou de nantissement de créance de :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la totalité du marché (2)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la partie des prestations évaluées à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....................................................................................................................................... € (en lettres) que le titulaire n'envisage pas de confier à des sous-traitants bénéficiant du paiement direct.</w:t>
      </w: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la partie des prestations évaluées à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 ....................................................................................................................................... € (en lettres) et devant être exécutées par ........................................................... en qualité de :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co- traitant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sous-traitant</w:t>
      </w:r>
    </w:p>
    <w:p w:rsidR="008A7BF2" w:rsidRDefault="008A7BF2">
      <w:pPr>
        <w:pStyle w:val="Texte1"/>
      </w:pPr>
    </w:p>
    <w:p w:rsidR="008A7BF2" w:rsidRDefault="00C421CC">
      <w:pPr>
        <w:pStyle w:val="Texte1"/>
      </w:pPr>
      <w:r>
        <w:t>A ................................................................................. , le (3)  .......................................................................</w:t>
      </w:r>
    </w:p>
    <w:p w:rsidR="008A7BF2" w:rsidRDefault="008A7BF2">
      <w:pPr>
        <w:pStyle w:val="Texte1"/>
      </w:pPr>
    </w:p>
    <w:p w:rsidR="008A7BF2" w:rsidRDefault="00C421C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  <w:r>
        <w:t>Signature,</w:t>
      </w:r>
    </w:p>
    <w:p w:rsidR="008A7BF2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8A7BF2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8A7BF2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8A7BF2" w:rsidRDefault="00C421CC">
      <w:pPr>
        <w:pStyle w:val="Texte1"/>
      </w:pPr>
      <w:r>
        <w:rPr>
          <w:b/>
        </w:rPr>
        <w:t>Annotations ultérieures éventuelles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La part des prestations que le titulaire n'envisage pas de confier à des sous-traitants bénéficiant du paiement direct est ramenée à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......................................................................................................................................................... € (en lettres)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A ................................................................................. , le (3)  .............................................................................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F64D9D">
        <w:rPr>
          <w:lang w:val="fr-FR"/>
        </w:rPr>
        <w:t>Signature,</w:t>
      </w: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C421CC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F64D9D">
        <w:rPr>
          <w:i/>
          <w:lang w:val="fr-FR"/>
        </w:rPr>
        <w:t>(1) A remplir par la collectivité en original sur une photocopie.</w:t>
      </w:r>
    </w:p>
    <w:p w:rsidR="008A7BF2" w:rsidRPr="00F64D9D" w:rsidRDefault="00C421CC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F64D9D">
        <w:rPr>
          <w:i/>
          <w:lang w:val="fr-FR"/>
        </w:rPr>
        <w:t>(2) Rayer la mention inutile.</w:t>
      </w:r>
    </w:p>
    <w:p w:rsidR="008A7BF2" w:rsidRPr="00F64D9D" w:rsidRDefault="00C421CC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F64D9D">
        <w:rPr>
          <w:i/>
          <w:lang w:val="fr-FR"/>
        </w:rPr>
        <w:t>(3) Date et signature originales.</w:t>
      </w:r>
    </w:p>
    <w:p w:rsidR="008A7BF2" w:rsidRPr="00F64D9D" w:rsidRDefault="00C421CC">
      <w:pPr>
        <w:pStyle w:val="Normal0"/>
        <w:rPr>
          <w:lang w:val="fr-FR"/>
        </w:rPr>
      </w:pPr>
      <w:r w:rsidRPr="00F64D9D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8A7BF2" w:rsidRPr="00D103A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A7BF2" w:rsidRPr="00F64D9D" w:rsidRDefault="00C421CC">
            <w:pPr>
              <w:pStyle w:val="Normal0"/>
              <w:rPr>
                <w:lang w:val="fr-FR"/>
              </w:rPr>
            </w:pPr>
            <w:r w:rsidRPr="00F64D9D">
              <w:rPr>
                <w:b/>
                <w:lang w:val="fr-FR"/>
              </w:rPr>
              <w:lastRenderedPageBreak/>
              <w:t xml:space="preserve"> H - NOTIFICATION DU MARCHE AU TITULAIRE </w:t>
            </w:r>
          </w:p>
        </w:tc>
      </w:tr>
    </w:tbl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8A7BF2">
      <w:pPr>
        <w:pStyle w:val="Normal0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La notification transforme le projet de marché en marché et le candidat en titulaire.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Elle consiste en la remise d'une copie du marché au titulaire.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En cas de remise contre récépissé, le titulaire signera la formule ci-dessous.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F64D9D">
        <w:rPr>
          <w:lang w:val="fr-FR"/>
        </w:rPr>
        <w:t>(reçu à titre de notification une copie du présent marché)</w:t>
      </w: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C421C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F64D9D">
        <w:rPr>
          <w:lang w:val="fr-FR"/>
        </w:rPr>
        <w:t>A ................................................................................... le ........................................................................</w:t>
      </w: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8A7BF2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8A7BF2" w:rsidRPr="00F64D9D" w:rsidRDefault="00C421CC">
      <w:pPr>
        <w:pStyle w:val="TitreDocument"/>
        <w:rPr>
          <w:lang w:val="fr-FR"/>
        </w:rPr>
      </w:pPr>
      <w:r w:rsidRPr="00F64D9D">
        <w:rPr>
          <w:lang w:val="fr-FR"/>
        </w:rPr>
        <w:br w:type="page"/>
      </w:r>
      <w:r w:rsidRPr="00F64D9D">
        <w:rPr>
          <w:lang w:val="fr-FR"/>
        </w:rPr>
        <w:lastRenderedPageBreak/>
        <w:t>ANNEXE A L'ACTE  D'ENGAGEMENT EN CAS DE SOUS-TRAITANCE(1)</w:t>
      </w:r>
    </w:p>
    <w:p w:rsidR="008A7BF2" w:rsidRPr="00F64D9D" w:rsidRDefault="00C421CC">
      <w:pPr>
        <w:pStyle w:val="TitreChapitre"/>
        <w:rPr>
          <w:lang w:val="fr-FR"/>
        </w:rPr>
      </w:pPr>
      <w:r w:rsidRPr="00F64D9D">
        <w:rPr>
          <w:lang w:val="fr-FR"/>
        </w:rPr>
        <w:t>Demande d'acceptation d'un sous-traitant et d'agrément des conditions de paiement du contrat de sous-traitance(2)</w:t>
      </w:r>
    </w:p>
    <w:p w:rsidR="008A7BF2" w:rsidRPr="00F64D9D" w:rsidRDefault="00C421CC">
      <w:pPr>
        <w:pStyle w:val="Texte1"/>
        <w:jc w:val="center"/>
        <w:rPr>
          <w:lang w:val="fr-FR"/>
        </w:rPr>
      </w:pPr>
      <w:r w:rsidRPr="00F64D9D">
        <w:rPr>
          <w:b/>
          <w:sz w:val="24"/>
          <w:lang w:val="fr-FR"/>
        </w:rPr>
        <w:t>ANNEXE N° ..............</w:t>
      </w:r>
    </w:p>
    <w:p w:rsidR="008A7BF2" w:rsidRPr="00F64D9D" w:rsidRDefault="008A7BF2">
      <w:pPr>
        <w:pStyle w:val="Texte1"/>
        <w:jc w:val="center"/>
        <w:rPr>
          <w:lang w:val="fr-FR"/>
        </w:rPr>
      </w:pP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b/>
          <w:lang w:val="fr-FR"/>
        </w:rPr>
        <w:t>MARCHE / ACCORD-CADRE :</w:t>
      </w:r>
      <w:r w:rsidRPr="00F64D9D">
        <w:rPr>
          <w:lang w:val="fr-FR"/>
        </w:rPr>
        <w:t xml:space="preserve"> ....................……………………………........................................................................................</w:t>
      </w: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titulaire : ..……………………………..................................................................................................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objet : .................................................……………………………........................................................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Texte1"/>
        <w:jc w:val="left"/>
      </w:pPr>
      <w:r>
        <w:rPr>
          <w:b/>
        </w:rPr>
        <w:t>PRESTATIONS SOUS-TRAITEES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nature : ..............................................……………………………........................................................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F64D9D">
        <w:rPr>
          <w:lang w:val="fr-FR"/>
        </w:rPr>
        <w:t xml:space="preserve">montant T.V.A. comprise : .................................................................……………………………....... </w:t>
      </w:r>
      <w:r>
        <w:t>(€)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Texte1"/>
        <w:jc w:val="left"/>
      </w:pPr>
      <w:r>
        <w:rPr>
          <w:b/>
        </w:rPr>
        <w:t>SOUS-TRAITANT</w:t>
      </w:r>
    </w:p>
    <w:p w:rsidR="008A7BF2" w:rsidRDefault="008A7BF2">
      <w:pPr>
        <w:pStyle w:val="Texte1"/>
        <w:jc w:val="left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 xml:space="preserve">nom, raison ou dénomination sociale : </w:t>
      </w:r>
    </w:p>
    <w:p w:rsidR="008A7BF2" w:rsidRDefault="00C421CC">
      <w:pPr>
        <w:pStyle w:val="Texte1"/>
        <w:jc w:val="left"/>
      </w:pPr>
      <w:r w:rsidRPr="00F64D9D">
        <w:rPr>
          <w:lang w:val="fr-FR"/>
        </w:rPr>
        <w:t xml:space="preserve">              </w:t>
      </w:r>
      <w:r>
        <w:t>..........................……………………………........................................................................................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 xml:space="preserve">entreprise individuelle ou forme juridique de la société : </w:t>
      </w:r>
    </w:p>
    <w:p w:rsidR="008A7BF2" w:rsidRDefault="00C421CC">
      <w:pPr>
        <w:pStyle w:val="Texte1"/>
        <w:jc w:val="left"/>
      </w:pPr>
      <w:r w:rsidRPr="00F64D9D">
        <w:rPr>
          <w:lang w:val="fr-FR"/>
        </w:rPr>
        <w:t xml:space="preserve">              </w:t>
      </w:r>
      <w:r>
        <w:t>............................……………………………......................................................................................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numéro d'identité d'établissement (SIRET) :</w:t>
      </w:r>
    </w:p>
    <w:p w:rsidR="008A7BF2" w:rsidRDefault="00C421CC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</w:pPr>
      <w:r>
        <w:t xml:space="preserve">             ……………………………....................................................................................................................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numéro d'inscription au registre du commerce et des sociétés ou au répertoire des métiers</w:t>
      </w:r>
    </w:p>
    <w:p w:rsidR="008A7BF2" w:rsidRDefault="00C421CC">
      <w:pPr>
        <w:pStyle w:val="Texte1"/>
        <w:jc w:val="left"/>
      </w:pPr>
      <w:r w:rsidRPr="00F64D9D">
        <w:rPr>
          <w:lang w:val="fr-FR"/>
        </w:rPr>
        <w:t xml:space="preserve">            </w:t>
      </w:r>
      <w:r>
        <w:t>..……………………………....................................................................................................................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</w:p>
    <w:p w:rsidR="008A7BF2" w:rsidRDefault="00C421CC">
      <w:pPr>
        <w:pStyle w:val="Texte1"/>
        <w:jc w:val="left"/>
      </w:pPr>
      <w:r>
        <w:t xml:space="preserve">            .........................................................................…………………………….............................................</w:t>
      </w:r>
    </w:p>
    <w:p w:rsidR="008A7BF2" w:rsidRDefault="00C421CC">
      <w:pPr>
        <w:pStyle w:val="Texte1"/>
        <w:jc w:val="left"/>
      </w:pPr>
      <w:r>
        <w:t xml:space="preserve">            ....................................................................................................................……………………………..</w:t>
      </w:r>
    </w:p>
    <w:p w:rsidR="008A7BF2" w:rsidRDefault="008A7BF2">
      <w:pPr>
        <w:pStyle w:val="Texte1"/>
        <w:jc w:val="left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 xml:space="preserve">compte à créditer (établissement de crédit, agence ou centre, numéro de compte) : </w:t>
      </w: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lang w:val="fr-FR"/>
        </w:rPr>
        <w:t xml:space="preserve">              ………………………….......................................................................................................................</w:t>
      </w: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lang w:val="fr-FR"/>
        </w:rPr>
        <w:lastRenderedPageBreak/>
        <w:t xml:space="preserve">             ...........................................………………………….............................................................................</w:t>
      </w: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b/>
          <w:lang w:val="fr-FR"/>
        </w:rPr>
        <w:t>CONDITIONS DE PAIEMENT DU CONTRAT DE SOUS-TRAITANCE</w:t>
      </w: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 xml:space="preserve">modalités de calcul et de versement des avances et acomptes : </w:t>
      </w:r>
    </w:p>
    <w:p w:rsidR="008A7BF2" w:rsidRDefault="00C421CC">
      <w:pPr>
        <w:pStyle w:val="Texte1"/>
        <w:jc w:val="left"/>
      </w:pPr>
      <w:r w:rsidRPr="00F64D9D">
        <w:rPr>
          <w:lang w:val="fr-FR"/>
        </w:rPr>
        <w:t xml:space="preserve">             </w:t>
      </w:r>
      <w:r>
        <w:t>..............................................................................................…………………………...........................</w:t>
      </w:r>
    </w:p>
    <w:p w:rsidR="008A7BF2" w:rsidRDefault="00C421CC">
      <w:pPr>
        <w:pStyle w:val="Texte1"/>
        <w:jc w:val="left"/>
      </w:pPr>
      <w:r>
        <w:t xml:space="preserve">             ........................................................................................................................………………………….</w:t>
      </w:r>
    </w:p>
    <w:p w:rsidR="008A7BF2" w:rsidRDefault="008A7BF2">
      <w:pPr>
        <w:pStyle w:val="Texte1"/>
        <w:jc w:val="left"/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date (ou mois) d'établissement des prix : ..........................................................………………………..</w:t>
      </w: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>modalités de variation des prix : .......................................................................………………………..</w:t>
      </w: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F64D9D">
        <w:rPr>
          <w:lang w:val="fr-FR"/>
        </w:rPr>
        <w:t xml:space="preserve">stipulations relatives aux délais, pénalités, primes, réfactions et retenues diverses : </w:t>
      </w: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8A7BF2" w:rsidRPr="00F64D9D" w:rsidRDefault="008A7BF2">
      <w:pPr>
        <w:pStyle w:val="Texte1"/>
        <w:jc w:val="left"/>
        <w:rPr>
          <w:b/>
          <w:lang w:val="fr-FR"/>
        </w:rPr>
      </w:pP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b/>
          <w:lang w:val="fr-FR"/>
        </w:rPr>
        <w:t xml:space="preserve">PERSONNE HABILITEE A DONNER LES RENSEIGNEMENTS PREVUS A L'ART 109 DU  CMP :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Madame le Maire</w:t>
      </w:r>
    </w:p>
    <w:p w:rsidR="008A7BF2" w:rsidRDefault="008A7BF2">
      <w:pPr>
        <w:pStyle w:val="Texte1"/>
        <w:jc w:val="left"/>
      </w:pPr>
    </w:p>
    <w:p w:rsidR="008A7BF2" w:rsidRDefault="00C421CC">
      <w:pPr>
        <w:pStyle w:val="Texte1"/>
        <w:jc w:val="left"/>
      </w:pPr>
      <w:r>
        <w:rPr>
          <w:b/>
        </w:rPr>
        <w:t xml:space="preserve">COMPTABLE ASSIGNATAIRE DES PAIEMENTS : </w:t>
      </w:r>
    </w:p>
    <w:p w:rsidR="008A7BF2" w:rsidRDefault="00C421CC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trésorerie de Cournonterral</w:t>
      </w:r>
    </w:p>
    <w:p w:rsidR="008A7BF2" w:rsidRDefault="008A7BF2">
      <w:pPr>
        <w:pStyle w:val="Texte1"/>
        <w:jc w:val="left"/>
      </w:pPr>
    </w:p>
    <w:p w:rsidR="008A7BF2" w:rsidRDefault="008A7BF2">
      <w:pPr>
        <w:pStyle w:val="Texte1"/>
        <w:jc w:val="left"/>
      </w:pPr>
    </w:p>
    <w:p w:rsidR="008A7BF2" w:rsidRDefault="008A7BF2">
      <w:pPr>
        <w:pStyle w:val="Texte1"/>
        <w:jc w:val="left"/>
      </w:pPr>
    </w:p>
    <w:p w:rsidR="008A7BF2" w:rsidRPr="00F64D9D" w:rsidRDefault="00C421CC">
      <w:pPr>
        <w:pStyle w:val="Texte1"/>
        <w:jc w:val="left"/>
        <w:rPr>
          <w:lang w:val="fr-FR"/>
        </w:rPr>
      </w:pPr>
      <w:r w:rsidRPr="00F64D9D">
        <w:rPr>
          <w:lang w:val="fr-FR"/>
        </w:rPr>
        <w:t>Le pouvoir adjudicateur,                               L'entrepreneur,                                     Le mandataire,</w:t>
      </w: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8A7BF2">
      <w:pPr>
        <w:pStyle w:val="Texte1"/>
        <w:jc w:val="left"/>
        <w:rPr>
          <w:lang w:val="fr-FR"/>
        </w:rPr>
      </w:pPr>
    </w:p>
    <w:p w:rsidR="008A7BF2" w:rsidRPr="00F64D9D" w:rsidRDefault="00C421CC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F64D9D">
        <w:rPr>
          <w:lang w:val="fr-FR"/>
        </w:rPr>
        <w:t>(1)  Cette annexe au cadre A.E. - type constitue un modèle à utiliser, pour l'établissement de leurs propositions, par les candidats en vue de désigner dans le marché / accord-cadre, les sous-traitants qui seront payés directement. Lorsque le candidat ayant conclu le contrat de sous-traitance sera un cotraitant, sa signature sur l'annexe de l'A.E. devra être suivie par celle du mandataire.</w:t>
      </w:r>
    </w:p>
    <w:p w:rsidR="008A7BF2" w:rsidRPr="00F64D9D" w:rsidRDefault="00C421CC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F64D9D">
        <w:rPr>
          <w:lang w:val="fr-FR"/>
        </w:rPr>
        <w:t>(2)  Pièce jointe à compléter.</w:t>
      </w:r>
    </w:p>
    <w:p w:rsidR="008A7BF2" w:rsidRPr="00F64D9D" w:rsidRDefault="00C421CC">
      <w:pPr>
        <w:pStyle w:val="TitreDocument"/>
        <w:rPr>
          <w:lang w:val="fr-FR"/>
        </w:rPr>
      </w:pPr>
      <w:r w:rsidRPr="00F64D9D">
        <w:rPr>
          <w:lang w:val="fr-FR"/>
        </w:rPr>
        <w:br w:type="page"/>
      </w:r>
      <w:r w:rsidRPr="00F64D9D">
        <w:rPr>
          <w:lang w:val="fr-FR"/>
        </w:rPr>
        <w:lastRenderedPageBreak/>
        <w:t>DECLARATION SUR L'HONNEUR DU SOUS-TRAITANT</w:t>
      </w:r>
    </w:p>
    <w:p w:rsidR="008A7BF2" w:rsidRPr="00F64D9D" w:rsidRDefault="008A7BF2">
      <w:pPr>
        <w:pStyle w:val="TitreDocument"/>
        <w:rPr>
          <w:lang w:val="fr-FR"/>
        </w:rPr>
      </w:pPr>
    </w:p>
    <w:p w:rsidR="008A7BF2" w:rsidRPr="00F64D9D" w:rsidRDefault="008A7BF2">
      <w:pPr>
        <w:pStyle w:val="TitreDocument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Il atteste être en règle au regard des articles L. 5212-2, L. 5212-5 et L. 5212-9 du code du travail concernant l’emploi des travailleurs handicapés.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Pr="00F64D9D" w:rsidRDefault="00C421CC">
      <w:pPr>
        <w:pStyle w:val="Texte1"/>
        <w:rPr>
          <w:lang w:val="fr-FR"/>
        </w:rPr>
      </w:pPr>
      <w:r w:rsidRPr="00F64D9D">
        <w:rPr>
          <w:lang w:val="fr-FR"/>
        </w:rPr>
        <w:t>Il atteste sur l'honneur qu'il n'a pas l'intention de faire appel pour l'exécution des prestations à des salariés de nationalité étrangère.</w:t>
      </w:r>
      <w:r w:rsidRPr="00F64D9D">
        <w:rPr>
          <w:sz w:val="16"/>
          <w:lang w:val="fr-FR"/>
        </w:rPr>
        <w:t xml:space="preserve"> </w:t>
      </w:r>
      <w:r w:rsidRPr="00F64D9D">
        <w:rPr>
          <w:b/>
          <w:sz w:val="16"/>
          <w:lang w:val="fr-FR"/>
        </w:rPr>
        <w:t>(1)</w:t>
      </w:r>
    </w:p>
    <w:p w:rsidR="008A7BF2" w:rsidRPr="00F64D9D" w:rsidRDefault="008A7BF2">
      <w:pPr>
        <w:pStyle w:val="Texte1"/>
        <w:rPr>
          <w:lang w:val="fr-FR"/>
        </w:rPr>
      </w:pPr>
    </w:p>
    <w:p w:rsidR="008A7BF2" w:rsidRDefault="00C421CC">
      <w:pPr>
        <w:pStyle w:val="Texte1"/>
      </w:pPr>
      <w:r w:rsidRPr="00F64D9D">
        <w:rPr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>
        <w:rPr>
          <w:b/>
          <w:sz w:val="16"/>
        </w:rPr>
        <w:t>(1)</w:t>
      </w:r>
    </w:p>
    <w:p w:rsidR="008A7BF2" w:rsidRDefault="008A7BF2">
      <w:pPr>
        <w:pStyle w:val="Texte1"/>
      </w:pPr>
    </w:p>
    <w:p w:rsidR="008A7BF2" w:rsidRDefault="008A7BF2">
      <w:pPr>
        <w:pStyle w:val="Texte1"/>
      </w:pPr>
    </w:p>
    <w:p w:rsidR="008A7BF2" w:rsidRDefault="008A7BF2">
      <w:pPr>
        <w:pStyle w:val="Texte1"/>
      </w:pPr>
    </w:p>
    <w:p w:rsidR="008A7BF2" w:rsidRDefault="008A7BF2">
      <w:pPr>
        <w:pStyle w:val="Texte1"/>
      </w:pPr>
    </w:p>
    <w:p w:rsidR="008A7BF2" w:rsidRDefault="00C421CC">
      <w:pPr>
        <w:pStyle w:val="Texte1"/>
      </w:pPr>
      <w:r>
        <w:t>Fait à …………………………………………… , le …………………………………………………………..</w:t>
      </w:r>
    </w:p>
    <w:p w:rsidR="008A7BF2" w:rsidRDefault="008A7BF2">
      <w:pPr>
        <w:pStyle w:val="Texte1"/>
      </w:pPr>
    </w:p>
    <w:p w:rsidR="008A7BF2" w:rsidRDefault="008A7BF2">
      <w:pPr>
        <w:pStyle w:val="Texte1"/>
      </w:pPr>
    </w:p>
    <w:p w:rsidR="008A7BF2" w:rsidRDefault="008A7BF2">
      <w:pPr>
        <w:pStyle w:val="Texte1"/>
      </w:pPr>
    </w:p>
    <w:p w:rsidR="008A7BF2" w:rsidRDefault="008A7BF2">
      <w:pPr>
        <w:pStyle w:val="Texte1"/>
      </w:pPr>
    </w:p>
    <w:p w:rsidR="008A7BF2" w:rsidRDefault="00C421CC">
      <w:pPr>
        <w:pStyle w:val="Texte1"/>
      </w:pPr>
      <w:r>
        <w:t>Le signataire</w:t>
      </w:r>
    </w:p>
    <w:p w:rsidR="008A7BF2" w:rsidRDefault="008A7BF2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8A7BF2" w:rsidRDefault="008A7BF2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8A7BF2" w:rsidRDefault="008A7BF2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8A7BF2" w:rsidRDefault="008A7BF2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8A7BF2" w:rsidRDefault="008A7BF2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8A7BF2" w:rsidRDefault="008A7BF2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8A7BF2" w:rsidRDefault="00C421CC">
      <w:pPr>
        <w:pStyle w:val="Note"/>
      </w:pPr>
      <w:r>
        <w:rPr>
          <w:b/>
        </w:rPr>
        <w:t>(1)</w:t>
      </w:r>
      <w:r>
        <w:t xml:space="preserve">  Rayer la mention inutile.</w:t>
      </w:r>
    </w:p>
    <w:p w:rsidR="008A7BF2" w:rsidRDefault="008A7BF2">
      <w:pPr>
        <w:pStyle w:val="Normal0"/>
      </w:pPr>
    </w:p>
    <w:sectPr w:rsidR="008A7BF2">
      <w:headerReference w:type="default" r:id="rId8"/>
      <w:footerReference w:type="default" r:id="rId9"/>
      <w:headerReference w:type="first" r:id="rId10"/>
      <w:footerReference w:type="first" r:id="rId11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F2" w:rsidRDefault="00C421CC">
      <w:r>
        <w:separator/>
      </w:r>
    </w:p>
  </w:endnote>
  <w:endnote w:type="continuationSeparator" w:id="0">
    <w:p w:rsidR="008A7BF2" w:rsidRDefault="00C4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F2" w:rsidRDefault="008A7BF2">
    <w:pPr>
      <w:pStyle w:val="Normal0"/>
      <w:rPr>
        <w:rFonts w:ascii="Times New Roman" w:eastAsia="Times New Roman" w:hAnsi="Times New Roman"/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F2" w:rsidRDefault="008A7BF2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F2" w:rsidRDefault="00C421CC">
      <w:r>
        <w:separator/>
      </w:r>
    </w:p>
  </w:footnote>
  <w:footnote w:type="continuationSeparator" w:id="0">
    <w:p w:rsidR="008A7BF2" w:rsidRDefault="00C42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F2" w:rsidRDefault="008A7BF2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F2" w:rsidRDefault="008A7BF2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9D"/>
    <w:rsid w:val="008A7BF2"/>
    <w:rsid w:val="00B4616B"/>
    <w:rsid w:val="00C114D2"/>
    <w:rsid w:val="00C421CC"/>
    <w:rsid w:val="00CB3EA7"/>
    <w:rsid w:val="00D103A5"/>
    <w:rsid w:val="00F6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D103A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D103A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2693</Words>
  <Characters>29552</Characters>
  <Application>Microsoft Office Word</Application>
  <DocSecurity>0</DocSecurity>
  <Lines>246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32181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6</cp:revision>
  <dcterms:created xsi:type="dcterms:W3CDTF">2013-03-12T13:37:00Z</dcterms:created>
  <dcterms:modified xsi:type="dcterms:W3CDTF">2013-03-13T09:54:00Z</dcterms:modified>
</cp:coreProperties>
</file>